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001A720E" w:rsidR="0040355B" w:rsidRPr="00303C0E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03C0E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FF449B" w:rsidRPr="00303C0E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A6F97">
        <w:rPr>
          <w:rFonts w:asciiTheme="minorHAnsi" w:hAnsiTheme="minorHAnsi" w:cstheme="minorHAnsi"/>
          <w:b/>
          <w:bCs/>
          <w:sz w:val="22"/>
          <w:szCs w:val="22"/>
        </w:rPr>
        <w:t>01/2025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BA6F97" w:rsidRPr="00355B06">
        <w:rPr>
          <w:rFonts w:asciiTheme="minorHAnsi" w:hAnsiTheme="minorHAnsi" w:cstheme="minorHAnsi"/>
          <w:sz w:val="22"/>
          <w:szCs w:val="22"/>
        </w:rPr>
        <w:t>Jarosław</w:t>
      </w:r>
      <w:r w:rsidR="00BA6F9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A6F97" w:rsidRPr="00355B06">
        <w:rPr>
          <w:rFonts w:asciiTheme="minorHAnsi" w:hAnsiTheme="minorHAnsi" w:cstheme="minorHAnsi"/>
          <w:sz w:val="22"/>
          <w:szCs w:val="22"/>
        </w:rPr>
        <w:t>Wypyszyński</w:t>
      </w:r>
      <w:proofErr w:type="spellEnd"/>
      <w:r w:rsidR="00BA6F97">
        <w:rPr>
          <w:rFonts w:asciiTheme="minorHAnsi" w:hAnsiTheme="minorHAnsi" w:cstheme="minorHAnsi"/>
          <w:sz w:val="22"/>
          <w:szCs w:val="22"/>
        </w:rPr>
        <w:t xml:space="preserve"> </w:t>
      </w:r>
      <w:r w:rsidR="00BA6F97" w:rsidRPr="00355B06">
        <w:rPr>
          <w:rFonts w:asciiTheme="minorHAnsi" w:hAnsiTheme="minorHAnsi" w:cstheme="minorHAnsi"/>
          <w:sz w:val="22"/>
          <w:szCs w:val="22"/>
        </w:rPr>
        <w:t>Profit</w:t>
      </w:r>
      <w:r w:rsidRPr="00303C0E">
        <w:rPr>
          <w:rFonts w:asciiTheme="minorHAnsi" w:hAnsiTheme="minorHAnsi" w:cstheme="minorHAnsi"/>
          <w:sz w:val="22"/>
          <w:szCs w:val="22"/>
        </w:rPr>
        <w:t>, realizując</w:t>
      </w:r>
      <w:r w:rsidR="00BA6F97">
        <w:rPr>
          <w:rFonts w:asciiTheme="minorHAnsi" w:hAnsiTheme="minorHAnsi" w:cstheme="minorHAnsi"/>
          <w:sz w:val="22"/>
          <w:szCs w:val="22"/>
        </w:rPr>
        <w:t>ego</w:t>
      </w:r>
      <w:r w:rsidRPr="00303C0E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303C0E">
        <w:rPr>
          <w:rFonts w:asciiTheme="minorHAnsi" w:hAnsiTheme="minorHAnsi" w:cstheme="minorHAnsi"/>
          <w:sz w:val="22"/>
          <w:szCs w:val="22"/>
        </w:rPr>
        <w:t>.</w:t>
      </w:r>
      <w:r w:rsidR="00523133" w:rsidRPr="00303C0E">
        <w:rPr>
          <w:rFonts w:asciiTheme="minorHAnsi" w:hAnsiTheme="minorHAnsi" w:cstheme="minorHAnsi"/>
          <w:sz w:val="22"/>
          <w:szCs w:val="22"/>
        </w:rPr>
        <w:t xml:space="preserve"> </w:t>
      </w:r>
      <w:r w:rsidR="00303C0E" w:rsidRPr="00303C0E">
        <w:rPr>
          <w:rFonts w:asciiTheme="minorHAnsi" w:hAnsiTheme="minorHAnsi" w:cstheme="minorHAnsi"/>
          <w:sz w:val="22"/>
          <w:szCs w:val="22"/>
        </w:rPr>
        <w:t>„</w:t>
      </w:r>
      <w:r w:rsidR="00697677">
        <w:rPr>
          <w:rFonts w:asciiTheme="minorHAnsi" w:hAnsiTheme="minorHAnsi" w:cstheme="minorHAnsi"/>
          <w:sz w:val="22"/>
          <w:szCs w:val="22"/>
        </w:rPr>
        <w:t>DOBRE MIEJSCE- lokalne CENTRUM POMOCY i WSPARCIA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697677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/24 realizowanego </w:t>
      </w:r>
      <w:r w:rsidR="00303C0E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303C0E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303C0E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303C0E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31D141DD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BA6F97">
        <w:rPr>
          <w:rFonts w:ascii="Calibri" w:hAnsi="Calibri" w:cs="Calibri"/>
          <w:sz w:val="22"/>
          <w:szCs w:val="22"/>
        </w:rPr>
        <w:t>: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2428A" w14:textId="77777777" w:rsidR="006C334F" w:rsidRDefault="006C334F">
      <w:r>
        <w:separator/>
      </w:r>
    </w:p>
  </w:endnote>
  <w:endnote w:type="continuationSeparator" w:id="0">
    <w:p w14:paraId="417A3F72" w14:textId="77777777" w:rsidR="006C334F" w:rsidRDefault="006C3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17C58" w14:textId="77777777" w:rsidR="006C334F" w:rsidRDefault="006C334F">
      <w:r>
        <w:separator/>
      </w:r>
    </w:p>
  </w:footnote>
  <w:footnote w:type="continuationSeparator" w:id="0">
    <w:p w14:paraId="32B49E19" w14:textId="77777777" w:rsidR="006C334F" w:rsidRDefault="006C3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14F04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D4F77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03C0E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97677"/>
    <w:rsid w:val="006A0BEF"/>
    <w:rsid w:val="006A0CA5"/>
    <w:rsid w:val="006A1585"/>
    <w:rsid w:val="006A5232"/>
    <w:rsid w:val="006C13E0"/>
    <w:rsid w:val="006C334F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9F6C1F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A6F97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086D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574DD"/>
    <w:rsid w:val="00C61A7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C791F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19F5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24189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854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2025-09-22T09:35:00Z</dcterms:created>
  <dcterms:modified xsi:type="dcterms:W3CDTF">2025-09-22T09:35:00Z</dcterms:modified>
</cp:coreProperties>
</file>